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5AF0C5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071C9">
        <w:rPr>
          <w:rFonts w:ascii="Garamond" w:hAnsi="Garamond"/>
          <w:sz w:val="24"/>
          <w:szCs w:val="24"/>
        </w:rPr>
        <w:t>0</w:t>
      </w:r>
      <w:r w:rsidR="00E11976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0ADF9C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11976" w:rsidRPr="004750E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https://zakazky.zcu.cz/contract_display_5911.html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0600AE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C0A3B">
        <w:rPr>
          <w:rFonts w:ascii="Garamond" w:hAnsi="Garamond" w:cs="Arial"/>
          <w:b/>
          <w:sz w:val="22"/>
          <w:szCs w:val="22"/>
        </w:rPr>
        <w:t>04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C0A3B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46D6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5CE17" w14:textId="77777777" w:rsidR="001160DB" w:rsidRDefault="001160DB" w:rsidP="00795AAC">
      <w:r>
        <w:separator/>
      </w:r>
    </w:p>
  </w:endnote>
  <w:endnote w:type="continuationSeparator" w:id="0">
    <w:p w14:paraId="640688AC" w14:textId="77777777" w:rsidR="001160DB" w:rsidRDefault="001160D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82706" w14:textId="77777777" w:rsidR="001160DB" w:rsidRDefault="001160DB" w:rsidP="00795AAC">
      <w:r>
        <w:separator/>
      </w:r>
    </w:p>
  </w:footnote>
  <w:footnote w:type="continuationSeparator" w:id="0">
    <w:p w14:paraId="6F9935CE" w14:textId="77777777" w:rsidR="001160DB" w:rsidRDefault="001160D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1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vMN8E5BFSnhL7D/cQPifazLF946xFa+tO4bnih/iVTs=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MujDEtqoybk+AkHaZIQXHw4yknrE4UF3VK6ansFr3ak=</DigestValue>
    </Reference>
  </SignedInfo>
  <SignatureValue>ahdub8VNwRUWRrlOOU8WOHKPqU7yfguNXrY7YkmX8Y6uP3e2x+VMcKZVJDOy465NNaPTMz9E3xqU
sX/y5dxLbETQ6UpI8/ztmkfz2UneYwEkxHIgWBO94WN2KjlVedXtTvLHh0NMa2t21pfZ1N8+ZHBz
51O4S9Vmwz9ZPD8O5YHvqe1OCfKjHVapqjZfp/MMl0oMgIE1r9ZzCBdfxgozSycRJuxrO/L0jUpw
R6ALFFNinutid7mnlWxJQrnP/9mZEPTNQHmK8ckkB3A8E21fXtni1+/DxckvBnG02gPkarmw/zxw
emUW3YCC/lTrZs6yosuvjB/B0eXGGtCxc0VRcA==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p4XlSCLSXmLvpUaWjqJqZmLldXcaIZ+daNWOCNR2zCc=</DigestValue>
      </Reference>
      <Reference URI="/word/document.xml?ContentType=application/vnd.openxmlformats-officedocument.wordprocessingml.document.main+xml">
        <DigestMethod Algorithm="http://www.w3.org/2001/04/xmlenc#sha256"/>
        <DigestValue>+VamqfAnG0j+GiunfUrwsPHwtVz+Fer+JYDeJBwAenM=</DigestValue>
      </Reference>
      <Reference URI="/word/endnotes.xml?ContentType=application/vnd.openxmlformats-officedocument.wordprocessingml.endnotes+xml">
        <DigestMethod Algorithm="http://www.w3.org/2001/04/xmlenc#sha256"/>
        <DigestValue>IURzr26GqzDGa+y8i0tJtn7Nwga7svuydwWCXXDSQ9s=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6ski6ZXgEkPrMfCVQ/8omXQbTl5Nx2iegUi1h8k6MTI=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C3gduudzTCcGAmutmJIZzu3kV88MtPzc+elwz9SA1sY=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2023-03-22T10:44:32Z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2023-03-22T10:44:32Z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29</cp:revision>
  <cp:lastPrinted>2018-08-08T13:48:00Z</cp:lastPrinted>
  <dcterms:created xsi:type="dcterms:W3CDTF">2022-05-19T08:18:00Z</dcterms:created>
  <dcterms:modified xsi:type="dcterms:W3CDTF">2023-03-22T10:44:00Z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